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34B4312B" w:rsidR="00FF237D" w:rsidRPr="004B4087" w:rsidRDefault="00DC2902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DC2902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wyłącznika sterowanego radiem(wraz ze sterownikiem i terminalem komunikacyjnym) bez wymiany słupa SN, w miejscowości Rembów, gm. Brzeźnio GPS(51,480633718,6536793)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29A655A0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</w:t>
      </w:r>
      <w:r w:rsidR="00DC2902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wyłącznika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DC2902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0</w:t>
      </w:r>
      <w:r w:rsidR="00DC2902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593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</w:t>
      </w:r>
      <w:r w:rsidR="00DC2902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reklozer</w:t>
      </w:r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reklozera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reklozera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>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nn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>systemu nadzoru dyspozytorskiego WindEX</w:t>
      </w:r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="00BE08BD" w:rsidRPr="004B4087">
        <w:rPr>
          <w:rFonts w:ascii="Verdana" w:hAnsi="Verdana" w:cs="Calibri"/>
          <w:sz w:val="18"/>
          <w:szCs w:val="18"/>
        </w:rPr>
        <w:t xml:space="preserve">C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kombisensorów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WindEX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WindEX,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0D2AE558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627824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627824"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55253E21" w14:textId="0EEA748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Zapole 6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5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1461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25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</w:p>
    <w:p w14:paraId="10CD6995" w14:textId="761F0C4C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Rembów 2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7-0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709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-100 kVA,</w:t>
      </w:r>
    </w:p>
    <w:p w14:paraId="33583AB1" w14:textId="6659FC9E" w:rsidR="00270EDF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bookmarkStart w:id="4" w:name="_Hlk215642724"/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Nowa Wieś Kol. k/Brzeźnia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7-06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93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</w:t>
      </w:r>
      <w:r w:rsidR="00627824">
        <w:rPr>
          <w:rFonts w:ascii="Verdana" w:hAnsi="Verdana"/>
          <w:bCs/>
          <w:color w:val="FF0000"/>
          <w:sz w:val="18"/>
          <w:szCs w:val="18"/>
          <w:lang w:val="x-none" w:eastAsia="x-none"/>
        </w:rPr>
        <w:t>4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0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kVA,</w:t>
      </w:r>
      <w:bookmarkEnd w:id="4"/>
    </w:p>
    <w:bookmarkEnd w:id="3"/>
    <w:p w14:paraId="4C6D6933" w14:textId="37CEC2AF" w:rsidR="001A1FBF" w:rsidRPr="00627824" w:rsidRDefault="001A1FBF" w:rsidP="00627824">
      <w:pPr>
        <w:ind w:left="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</w:p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wyłączeń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330D" w14:textId="77777777" w:rsidR="00494168" w:rsidRDefault="00494168">
      <w:r>
        <w:separator/>
      </w:r>
    </w:p>
  </w:endnote>
  <w:endnote w:type="continuationSeparator" w:id="0">
    <w:p w14:paraId="7F142EB8" w14:textId="77777777" w:rsidR="00494168" w:rsidRDefault="0049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BFB3" w14:textId="77777777" w:rsidR="00F6697A" w:rsidRDefault="00F66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90F29" w14:textId="77777777" w:rsidR="00F6697A" w:rsidRDefault="00F66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662B" w14:textId="77777777" w:rsidR="00494168" w:rsidRDefault="00494168">
      <w:r>
        <w:separator/>
      </w:r>
    </w:p>
  </w:footnote>
  <w:footnote w:type="continuationSeparator" w:id="0">
    <w:p w14:paraId="3164FBEF" w14:textId="77777777" w:rsidR="00494168" w:rsidRDefault="00494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7C0A" w14:textId="77777777" w:rsidR="00F6697A" w:rsidRDefault="00F669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05116BC" w14:textId="77777777" w:rsidR="00F6697A" w:rsidRPr="00F6697A" w:rsidRDefault="00F6697A" w:rsidP="00F6697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B93A753" w14:textId="41E1CF89" w:rsidR="006E5BE4" w:rsidRPr="006B2C28" w:rsidRDefault="00F6697A" w:rsidP="00F6697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6697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POST/DYS/OLD/GZ/00085/2026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BB0A" w14:textId="77777777" w:rsidR="00F6697A" w:rsidRDefault="00F66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22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4168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27824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739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0FC0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163A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2139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2902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08CF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4D51"/>
    <w:rsid w:val="00E551A7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608"/>
    <w:rsid w:val="00F62858"/>
    <w:rsid w:val="00F63114"/>
    <w:rsid w:val="00F64289"/>
    <w:rsid w:val="00F647EA"/>
    <w:rsid w:val="00F64DA2"/>
    <w:rsid w:val="00F658CE"/>
    <w:rsid w:val="00F66898"/>
    <w:rsid w:val="00F6697A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2.docx</dmsv2BaseFileName>
    <dmsv2BaseDisplayName xmlns="http://schemas.microsoft.com/sharepoint/v3">Załącznik nr 1.3  do SWZ część 2</dmsv2BaseDisplayName>
    <dmsv2SWPP2ObjectNumber xmlns="http://schemas.microsoft.com/sharepoint/v3">POST/DYS/OLD/GZ/00085/2026                        </dmsv2SWPP2ObjectNumber>
    <dmsv2SWPP2SumMD5 xmlns="http://schemas.microsoft.com/sharepoint/v3">9cc56587cbeeb7465236f462648ef43d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24141400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JEUP5JKVCYQC-1092029480-12780</_dlc_DocId>
    <_dlc_DocIdUrl xmlns="a19cb1c7-c5c7-46d4-85ae-d83685407bba">
      <Url>https://swpp2.dms.gkpge.pl/sites/41/_layouts/15/DocIdRedir.aspx?ID=JEUP5JKVCYQC-1092029480-12780</Url>
      <Description>JEUP5JKVCYQC-1092029480-12780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9A20561-6BFB-4FBA-9E88-D7E0945A2D39}"/>
</file>

<file path=customXml/itemProps2.xml><?xml version="1.0" encoding="utf-8"?>
<ds:datastoreItem xmlns:ds="http://schemas.openxmlformats.org/officeDocument/2006/customXml" ds:itemID="{F7215995-9B7E-4D87-8F8B-C7E6F30508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B8FD0A8-F26E-4892-A752-ECD6D4DF21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2DD293-76B0-4BAD-8599-1375D5E882E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9898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2026-01-15T11:55:00Z</dcterms:created>
  <dcterms:modified xsi:type="dcterms:W3CDTF">2026-01-15T11:55:00Z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5b22751e-8c99-42d8-b6e1-0be021ce1f1b</vt:lpwstr>
  </property>
</Properties>
</file>